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7D1F0" w14:textId="7300A899" w:rsidR="00407FBD" w:rsidRPr="002D3950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  <w:sz w:val="22"/>
          <w:szCs w:val="22"/>
        </w:rPr>
      </w:pPr>
      <w:r w:rsidRPr="002D3950">
        <w:rPr>
          <w:rFonts w:ascii="Times New Roman" w:hAnsi="Times New Roman" w:cs="Times New Roman"/>
          <w:sz w:val="22"/>
          <w:szCs w:val="22"/>
        </w:rPr>
        <w:tab/>
      </w:r>
      <w:r w:rsidRPr="002D3950">
        <w:rPr>
          <w:rFonts w:ascii="Times New Roman" w:hAnsi="Times New Roman" w:cs="Times New Roman"/>
          <w:sz w:val="22"/>
          <w:szCs w:val="22"/>
        </w:rPr>
        <w:tab/>
      </w:r>
    </w:p>
    <w:p w14:paraId="26E1611A" w14:textId="1704FA90" w:rsidR="00496A0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Al Dirigente Scolastico</w:t>
      </w:r>
    </w:p>
    <w:p w14:paraId="53A5E06A" w14:textId="108EF3DA" w:rsidR="005C1954" w:rsidRPr="005C195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I.C. A. Gramsci di Aprilia</w:t>
      </w:r>
    </w:p>
    <w:p w14:paraId="74BAC825" w14:textId="5864152E" w:rsidR="009C1FD4" w:rsidRPr="002D3950" w:rsidRDefault="009C1FD4" w:rsidP="009C1FD4">
      <w:pPr>
        <w:pStyle w:val="Intestazione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0EBE31AE" w14:textId="77777777" w:rsidR="00471ABB" w:rsidRPr="006B3040" w:rsidRDefault="00471ABB" w:rsidP="00036627">
      <w:pPr>
        <w:ind w:firstLine="6379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72688744" w14:textId="2F1A2C8C" w:rsidR="005C1954" w:rsidRDefault="005C1954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  <w:r w:rsidRPr="005C1954"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Domanda di partecipazione</w:t>
      </w:r>
    </w:p>
    <w:p w14:paraId="0FA117A2" w14:textId="77777777" w:rsidR="009361C3" w:rsidRPr="005C1954" w:rsidRDefault="009361C3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</w:p>
    <w:p w14:paraId="30F0DE43" w14:textId="6D84797E" w:rsidR="001244CC" w:rsidRDefault="00BD5ECB" w:rsidP="001244CC">
      <w:pPr>
        <w:jc w:val="both"/>
        <w:rPr>
          <w:rFonts w:ascii="Times New Roman" w:eastAsia="Calibri" w:hAnsi="Times New Roman" w:cs="Times New Roman"/>
          <w:b/>
          <w:lang w:eastAsia="en-US"/>
        </w:rPr>
      </w:pPr>
      <w:bookmarkStart w:id="0" w:name="_Hlk158558001"/>
      <w:r w:rsidRPr="00BD5ECB">
        <w:rPr>
          <w:rFonts w:ascii="Times New Roman" w:eastAsia="Calibri" w:hAnsi="Times New Roman" w:cs="Times New Roman"/>
          <w:b/>
          <w:lang w:eastAsia="en-US"/>
        </w:rPr>
        <w:t>Avviso rivolto al personale interno di selezione di docenti esperti e tutor Linea di intervento A - Percorsi di orientamento e formazione per il potenziamento delle competenze STEM, digitali e di innovazione DM 65/2023</w:t>
      </w:r>
      <w:r w:rsidR="00A502D6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="00A502D6" w:rsidRPr="00A502D6">
        <w:rPr>
          <w:rFonts w:ascii="Times New Roman" w:eastAsia="Calibri" w:hAnsi="Times New Roman" w:cs="Times New Roman"/>
          <w:b/>
          <w:lang w:eastAsia="en-US"/>
        </w:rPr>
        <w:t>prot. n. 0002987 del 03/04/2024</w:t>
      </w:r>
    </w:p>
    <w:p w14:paraId="69AF1774" w14:textId="77777777" w:rsidR="00BD5ECB" w:rsidRDefault="00BD5ECB" w:rsidP="001244CC">
      <w:pPr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238B6BD6" w14:textId="77777777" w:rsidR="001244CC" w:rsidRPr="00287EB7" w:rsidRDefault="001244CC" w:rsidP="001244CC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bookmarkStart w:id="1" w:name="_Hlk160218039"/>
      <w:bookmarkEnd w:id="0"/>
      <w:r w:rsidRPr="00287EB7">
        <w:rPr>
          <w:rFonts w:ascii="Times New Roman" w:eastAsia="Calibri" w:hAnsi="Times New Roman" w:cs="Times New Roman"/>
          <w:bCs/>
          <w:lang w:eastAsia="en-US"/>
        </w:rPr>
        <w:t xml:space="preserve">PIANO NAZIONALE DI RIPRESA E RESILIENZA MISSIONE 4: ISTRUZIONE E RICERCA Componente 1 – Potenziamento dell’offerta dei servizi di istruzione: dagli asili nido alle Università Investimento 3.1: </w:t>
      </w:r>
      <w:bookmarkStart w:id="2" w:name="_Hlk160193753"/>
      <w:r w:rsidRPr="00287EB7">
        <w:rPr>
          <w:rFonts w:ascii="Times New Roman" w:eastAsia="Calibri" w:hAnsi="Times New Roman" w:cs="Times New Roman"/>
          <w:bCs/>
          <w:i/>
          <w:iCs/>
          <w:lang w:eastAsia="en-US"/>
        </w:rPr>
        <w:t>Nuove competenze e nuovi linguaggi</w:t>
      </w:r>
      <w:r>
        <w:rPr>
          <w:rFonts w:ascii="Times New Roman" w:eastAsia="Calibri" w:hAnsi="Times New Roman" w:cs="Times New Roman"/>
          <w:bCs/>
          <w:i/>
          <w:iCs/>
          <w:lang w:eastAsia="en-US"/>
        </w:rPr>
        <w:t>-</w:t>
      </w:r>
      <w:r w:rsidRPr="00287EB7">
        <w:rPr>
          <w:rFonts w:ascii="Times New Roman" w:eastAsia="Calibri" w:hAnsi="Times New Roman" w:cs="Times New Roman"/>
          <w:bCs/>
          <w:i/>
          <w:iCs/>
          <w:lang w:eastAsia="en-US"/>
        </w:rPr>
        <w:t xml:space="preserve"> Azioni di potenziamento delle competenze STEM e multilinguistiche (D.M. 65/2023)</w:t>
      </w:r>
      <w:r w:rsidRPr="00287EB7">
        <w:rPr>
          <w:rFonts w:ascii="Times New Roman" w:eastAsia="Calibri" w:hAnsi="Times New Roman" w:cs="Times New Roman"/>
          <w:bCs/>
          <w:lang w:eastAsia="en-US"/>
        </w:rPr>
        <w:t xml:space="preserve"> </w:t>
      </w:r>
      <w:bookmarkEnd w:id="2"/>
      <w:r>
        <w:rPr>
          <w:rFonts w:ascii="Times New Roman" w:eastAsia="Calibri" w:hAnsi="Times New Roman" w:cs="Times New Roman"/>
          <w:bCs/>
          <w:lang w:eastAsia="en-US"/>
        </w:rPr>
        <w:t>f</w:t>
      </w:r>
      <w:r w:rsidRPr="00B9034B">
        <w:rPr>
          <w:rFonts w:ascii="Times New Roman" w:eastAsia="Calibri" w:hAnsi="Times New Roman" w:cs="Times New Roman"/>
          <w:bCs/>
          <w:lang w:eastAsia="en-US"/>
        </w:rPr>
        <w:t>inanziato dall’Unione europea – Next Generation EU</w:t>
      </w:r>
    </w:p>
    <w:p w14:paraId="36B4ACC3" w14:textId="77777777" w:rsidR="001244CC" w:rsidRPr="00287EB7" w:rsidRDefault="001244CC" w:rsidP="001244CC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4C547B46" w14:textId="77777777" w:rsidR="001244CC" w:rsidRPr="00287EB7" w:rsidRDefault="001244CC" w:rsidP="001244CC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 xml:space="preserve">Codice Progetto: </w:t>
      </w:r>
      <w:bookmarkStart w:id="3" w:name="_Hlk160653996"/>
      <w:r w:rsidRPr="00287EB7">
        <w:rPr>
          <w:rFonts w:ascii="Times New Roman" w:eastAsia="Calibri" w:hAnsi="Times New Roman" w:cs="Times New Roman"/>
          <w:bCs/>
          <w:lang w:eastAsia="en-US"/>
        </w:rPr>
        <w:t>M4C1I3.1-2023-1143-P-35911</w:t>
      </w:r>
    </w:p>
    <w:bookmarkEnd w:id="3"/>
    <w:p w14:paraId="6009FC60" w14:textId="77777777" w:rsidR="001244CC" w:rsidRPr="00287EB7" w:rsidRDefault="001244CC" w:rsidP="001244CC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>Titolo</w:t>
      </w:r>
      <w:r w:rsidRPr="00287EB7">
        <w:rPr>
          <w:rFonts w:ascii="Times New Roman" w:eastAsia="Calibri" w:hAnsi="Times New Roman" w:cs="Times New Roman"/>
          <w:bCs/>
          <w:lang w:eastAsia="en-US"/>
        </w:rPr>
        <w:t xml:space="preserve">: </w:t>
      </w:r>
      <w:bookmarkStart w:id="4" w:name="_Hlk160654009"/>
      <w:r w:rsidRPr="00287EB7">
        <w:rPr>
          <w:rFonts w:ascii="Times New Roman" w:eastAsia="Calibri" w:hAnsi="Times New Roman" w:cs="Times New Roman"/>
          <w:bCs/>
          <w:lang w:eastAsia="en-US"/>
        </w:rPr>
        <w:t>Future in STEM</w:t>
      </w:r>
      <w:bookmarkEnd w:id="4"/>
    </w:p>
    <w:p w14:paraId="7A23E7CE" w14:textId="77777777" w:rsidR="001244CC" w:rsidRPr="00287EB7" w:rsidRDefault="001244CC" w:rsidP="001244CC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>CUP:</w:t>
      </w:r>
      <w:r w:rsidRPr="00287EB7">
        <w:rPr>
          <w:b/>
        </w:rPr>
        <w:t xml:space="preserve"> </w:t>
      </w:r>
      <w:r w:rsidRPr="00287EB7">
        <w:rPr>
          <w:rFonts w:ascii="Times New Roman" w:eastAsia="Calibri" w:hAnsi="Times New Roman" w:cs="Times New Roman"/>
          <w:bCs/>
          <w:lang w:eastAsia="en-US"/>
        </w:rPr>
        <w:t>D14D23003890006</w:t>
      </w:r>
      <w:bookmarkEnd w:id="1"/>
    </w:p>
    <w:p w14:paraId="6D33C2C9" w14:textId="77777777" w:rsidR="00446352" w:rsidRDefault="00446352" w:rsidP="008B6CDB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7A7E610C" w14:textId="1E11795F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Il/la sottoscritto/a ______________________________________________ nato/a a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personale interno all’Istituzione Scolastica in quanto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______________________________________________ </w:t>
      </w:r>
    </w:p>
    <w:p w14:paraId="5D5E0BA9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BF23E5D" w14:textId="2AB06232" w:rsidR="00B5601D" w:rsidRPr="00B5601D" w:rsidRDefault="00B5601D" w:rsidP="00B5601D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174F6C2D" w14:textId="77777777" w:rsidR="00B5601D" w:rsidRPr="00CE0302" w:rsidRDefault="00B5601D" w:rsidP="00B5601D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CE0302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CHIEDE</w:t>
      </w:r>
    </w:p>
    <w:p w14:paraId="77C70FA7" w14:textId="77777777" w:rsidR="00B5601D" w:rsidRP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8307F60" w14:textId="159F39FF" w:rsidR="00B5601D" w:rsidRDefault="00B5601D" w:rsidP="009361C3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 essere ammesso/a a partecipare alla procedura in oggetto</w:t>
      </w:r>
      <w:r w:rsidR="00A62D36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per i profili di seguito </w:t>
      </w:r>
      <w:r w:rsidR="00CE0302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selezionati</w:t>
      </w:r>
      <w:r w:rsidR="00A62D36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:</w:t>
      </w:r>
    </w:p>
    <w:p w14:paraId="4BB7A541" w14:textId="77777777" w:rsidR="00A62D36" w:rsidRDefault="00A62D36" w:rsidP="009361C3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916"/>
        <w:gridCol w:w="1635"/>
        <w:gridCol w:w="1595"/>
      </w:tblGrid>
      <w:tr w:rsidR="00A62D36" w:rsidRPr="0091645D" w14:paraId="50AFC3C7" w14:textId="77777777" w:rsidTr="00A62D36">
        <w:trPr>
          <w:jc w:val="center"/>
        </w:trPr>
        <w:tc>
          <w:tcPr>
            <w:tcW w:w="2916" w:type="dxa"/>
          </w:tcPr>
          <w:p w14:paraId="478396E2" w14:textId="77777777" w:rsidR="00A62D36" w:rsidRDefault="00A62D36" w:rsidP="002A3130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</w:pPr>
            <w:r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  <w:t>Tipologia percorso</w:t>
            </w:r>
          </w:p>
          <w:p w14:paraId="465A9E36" w14:textId="0B34537B" w:rsidR="00BD5ECB" w:rsidRPr="0091645D" w:rsidRDefault="00BD5ECB" w:rsidP="002A3130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  <w:t>pomeridiano</w:t>
            </w:r>
          </w:p>
        </w:tc>
        <w:tc>
          <w:tcPr>
            <w:tcW w:w="1635" w:type="dxa"/>
          </w:tcPr>
          <w:p w14:paraId="15CFD836" w14:textId="06A5C218" w:rsidR="00A62D36" w:rsidRPr="0091645D" w:rsidRDefault="00A62D36" w:rsidP="002A3130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</w:pPr>
            <w:r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  <w:t>Esperto</w:t>
            </w:r>
          </w:p>
        </w:tc>
        <w:tc>
          <w:tcPr>
            <w:tcW w:w="1595" w:type="dxa"/>
          </w:tcPr>
          <w:p w14:paraId="41FB864E" w14:textId="225C3D77" w:rsidR="00A62D36" w:rsidRPr="0091645D" w:rsidRDefault="00A62D36" w:rsidP="002A3130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</w:pPr>
            <w:r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  <w:t>Tutor</w:t>
            </w:r>
          </w:p>
        </w:tc>
      </w:tr>
      <w:tr w:rsidR="00BD5ECB" w:rsidRPr="0091645D" w14:paraId="4DCF0E6E" w14:textId="77777777" w:rsidTr="00A62D36">
        <w:trPr>
          <w:jc w:val="center"/>
        </w:trPr>
        <w:tc>
          <w:tcPr>
            <w:tcW w:w="2916" w:type="dxa"/>
          </w:tcPr>
          <w:p w14:paraId="1F71BF16" w14:textId="77777777" w:rsidR="00BD5ECB" w:rsidRPr="00BD5ECB" w:rsidRDefault="00BD5ECB" w:rsidP="00BD5ECB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BD5ECB">
              <w:rPr>
                <w:rFonts w:ascii="Times New Roman" w:eastAsia="Calibri" w:hAnsi="Times New Roman" w:cs="Times New Roman"/>
                <w:lang w:eastAsia="en-US"/>
              </w:rPr>
              <w:t xml:space="preserve">Coding </w:t>
            </w:r>
          </w:p>
          <w:p w14:paraId="6AF46B4B" w14:textId="69BC7D11" w:rsidR="00BD5ECB" w:rsidRPr="00BD5ECB" w:rsidRDefault="00BD5ECB" w:rsidP="00BD5ECB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BD5ECB">
              <w:rPr>
                <w:rFonts w:ascii="Times New Roman" w:eastAsia="Calibri" w:hAnsi="Times New Roman" w:cs="Times New Roman"/>
                <w:lang w:eastAsia="en-US"/>
              </w:rPr>
              <w:t>scuola primaria</w:t>
            </w:r>
          </w:p>
        </w:tc>
        <w:tc>
          <w:tcPr>
            <w:tcW w:w="1635" w:type="dxa"/>
          </w:tcPr>
          <w:p w14:paraId="4D8B1455" w14:textId="46F0BC7F" w:rsidR="00BD5ECB" w:rsidRPr="0091645D" w:rsidRDefault="00BD5ECB" w:rsidP="00BD5ECB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  <w:tc>
          <w:tcPr>
            <w:tcW w:w="1595" w:type="dxa"/>
          </w:tcPr>
          <w:p w14:paraId="6B97D9BE" w14:textId="1C7C3180" w:rsidR="00BD5ECB" w:rsidRPr="0091645D" w:rsidRDefault="00BD5ECB" w:rsidP="00BD5ECB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  <w:tr w:rsidR="00BD5ECB" w:rsidRPr="0091645D" w14:paraId="2489034C" w14:textId="77777777" w:rsidTr="00A62D36">
        <w:trPr>
          <w:jc w:val="center"/>
        </w:trPr>
        <w:tc>
          <w:tcPr>
            <w:tcW w:w="2916" w:type="dxa"/>
          </w:tcPr>
          <w:p w14:paraId="7F16D95A" w14:textId="77777777" w:rsidR="00BD5ECB" w:rsidRPr="00BD5ECB" w:rsidRDefault="00BD5ECB" w:rsidP="00BD5ECB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BD5ECB">
              <w:rPr>
                <w:rFonts w:ascii="Times New Roman" w:eastAsia="Calibri" w:hAnsi="Times New Roman" w:cs="Times New Roman"/>
                <w:lang w:eastAsia="en-US"/>
              </w:rPr>
              <w:t>Potenziamento matematica</w:t>
            </w:r>
          </w:p>
          <w:p w14:paraId="34BB7BC5" w14:textId="3E4DDA52" w:rsidR="00BD5ECB" w:rsidRPr="00BD5ECB" w:rsidRDefault="00BD5ECB" w:rsidP="00BD5ECB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scuola s</w:t>
            </w:r>
            <w:r w:rsidRPr="00BD5ECB">
              <w:rPr>
                <w:rFonts w:ascii="Times New Roman" w:eastAsia="Calibri" w:hAnsi="Times New Roman" w:cs="Times New Roman"/>
                <w:lang w:eastAsia="en-US"/>
              </w:rPr>
              <w:t>econdaria I grado</w:t>
            </w:r>
          </w:p>
        </w:tc>
        <w:tc>
          <w:tcPr>
            <w:tcW w:w="1635" w:type="dxa"/>
          </w:tcPr>
          <w:p w14:paraId="567E6168" w14:textId="6383BB69" w:rsidR="00BD5ECB" w:rsidRPr="0091645D" w:rsidRDefault="00BD5ECB" w:rsidP="00BD5ECB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  <w:tc>
          <w:tcPr>
            <w:tcW w:w="1595" w:type="dxa"/>
          </w:tcPr>
          <w:p w14:paraId="496BA6ED" w14:textId="47AECE67" w:rsidR="00BD5ECB" w:rsidRPr="0091645D" w:rsidRDefault="00BD5ECB" w:rsidP="00BD5ECB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</w:tbl>
    <w:p w14:paraId="71E3A31C" w14:textId="77777777" w:rsidR="00A62D36" w:rsidRPr="00B5601D" w:rsidRDefault="00A62D36" w:rsidP="009361C3">
      <w:pPr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</w:pPr>
    </w:p>
    <w:p w14:paraId="3867BCE1" w14:textId="739B317C" w:rsidR="00B5601D" w:rsidRPr="00B5601D" w:rsidRDefault="00CE0302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Nel caso di scelta multipla di esprimere la seguente </w:t>
      </w:r>
      <w:proofErr w:type="gramStart"/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preferenza:_</w:t>
      </w:r>
      <w:proofErr w:type="gramEnd"/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</w:t>
      </w:r>
    </w:p>
    <w:p w14:paraId="0AAE9A47" w14:textId="77777777" w:rsidR="00CE0302" w:rsidRDefault="00CE0302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80EC9D7" w14:textId="23C654C4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 tal fine, dichiara, sotto la propria responsabilità:</w:t>
      </w:r>
    </w:p>
    <w:p w14:paraId="367AD004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4A6226FB" w14:textId="38175187" w:rsidR="00B5601D" w:rsidRPr="00B5601D" w:rsidRDefault="00B5601D" w:rsidP="00B5601D">
      <w:pPr>
        <w:pStyle w:val="Paragrafoelenco"/>
        <w:numPr>
          <w:ilvl w:val="0"/>
          <w:numId w:val="45"/>
        </w:numPr>
        <w:rPr>
          <w:rFonts w:eastAsia="Calibri"/>
          <w:bCs/>
          <w:sz w:val="22"/>
          <w:szCs w:val="22"/>
          <w:lang w:eastAsia="en-US"/>
        </w:rPr>
      </w:pPr>
      <w:r w:rsidRPr="00B5601D">
        <w:rPr>
          <w:rFonts w:eastAsia="Calibri"/>
          <w:bCs/>
          <w:sz w:val="22"/>
          <w:szCs w:val="22"/>
          <w:lang w:eastAsia="en-US"/>
        </w:rPr>
        <w:t>che i recapiti presso i quali si intendono ricevere le comunicazioni sono i seguenti:</w:t>
      </w:r>
    </w:p>
    <w:p w14:paraId="6083B72E" w14:textId="77777777" w:rsidR="00B5601D" w:rsidRPr="00B5601D" w:rsidRDefault="00B5601D" w:rsidP="00B5601D">
      <w:pPr>
        <w:pStyle w:val="Paragrafoelenco"/>
        <w:ind w:left="1070"/>
        <w:rPr>
          <w:rFonts w:eastAsia="Calibri"/>
          <w:bCs/>
          <w:sz w:val="22"/>
          <w:szCs w:val="22"/>
          <w:lang w:eastAsia="en-US"/>
        </w:rPr>
      </w:pPr>
    </w:p>
    <w:p w14:paraId="327E37E9" w14:textId="019E23D5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residenza: _____________________________________________________________</w:t>
      </w:r>
    </w:p>
    <w:p w14:paraId="2F33BF7C" w14:textId="3ACC3042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indirizzo posta elettronica ordinaria: ________________________________________</w:t>
      </w:r>
    </w:p>
    <w:p w14:paraId="6F45C9B7" w14:textId="0DD81A22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indirizzo posta elettronica certificata (PEC): __________________________________</w:t>
      </w:r>
    </w:p>
    <w:p w14:paraId="6358713B" w14:textId="6807D8A1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numero di telefono: _____________________________________________________,</w:t>
      </w:r>
    </w:p>
    <w:p w14:paraId="05A74655" w14:textId="77777777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2FCD919" w14:textId="771F4502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autorizzando espressamente l’Istituzione scolastica all’utilizzo dei suddetti mezzi per effettuare le comunicazioni;</w:t>
      </w:r>
    </w:p>
    <w:p w14:paraId="1869ADFB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492166CD" w14:textId="77777777" w:rsidR="00B5601D" w:rsidRPr="00B5601D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2.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2171B4B2" w14:textId="08F71E1C" w:rsidR="00B5601D" w:rsidRPr="00B5601D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lastRenderedPageBreak/>
        <w:t>3.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di aver preso visione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dell’Avviso in </w:t>
      </w:r>
      <w:r w:rsidRPr="005C163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oggetto </w:t>
      </w:r>
      <w:bookmarkStart w:id="5" w:name="_Hlk163042412"/>
      <w:r w:rsidRPr="005C163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prot. </w:t>
      </w:r>
      <w:bookmarkStart w:id="6" w:name="_Hlk136870158"/>
      <w:r w:rsidRPr="005C163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n</w:t>
      </w:r>
      <w:r w:rsidR="005C1630" w:rsidRPr="005C163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. 0002987</w:t>
      </w:r>
      <w:r w:rsidR="00F9202A" w:rsidRPr="005C163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r w:rsidRPr="005C163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del </w:t>
      </w:r>
      <w:r w:rsidR="00BD5ECB" w:rsidRPr="005C163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03</w:t>
      </w:r>
      <w:r w:rsidR="00F9202A" w:rsidRPr="005C163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/0</w:t>
      </w:r>
      <w:r w:rsidR="00BD5ECB" w:rsidRPr="005C163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4</w:t>
      </w:r>
      <w:r w:rsidR="00F9202A" w:rsidRPr="005C163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/2024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bookmarkEnd w:id="6"/>
      <w:bookmarkEnd w:id="5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e di accettare tutte le condizioni ivi contenute;</w:t>
      </w:r>
    </w:p>
    <w:p w14:paraId="222DCB8F" w14:textId="77777777" w:rsidR="00B5601D" w:rsidRPr="00B5601D" w:rsidRDefault="00B5601D" w:rsidP="00B24DA8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4.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aver preso visione dell’informativa di cui all’art. 10 dell’Avviso;</w:t>
      </w:r>
    </w:p>
    <w:p w14:paraId="51E6FDF2" w14:textId="77777777" w:rsidR="00B5601D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5.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6D80ABB5" w14:textId="77777777" w:rsidR="00B5601D" w:rsidRPr="00B5601D" w:rsidRDefault="00B5601D" w:rsidP="00B5601D">
      <w:pPr>
        <w:ind w:left="709" w:hanging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5A91451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Ai fini della partecipazione alla procedura in oggetto, il sottoscritto/a __________________________________</w:t>
      </w:r>
    </w:p>
    <w:p w14:paraId="627D3460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84F359E" w14:textId="77777777" w:rsidR="00B5601D" w:rsidRPr="00CE0302" w:rsidRDefault="00B5601D" w:rsidP="00B5601D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CE0302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DICHIARA ALTRESÌ</w:t>
      </w:r>
    </w:p>
    <w:p w14:paraId="4DD70A62" w14:textId="77777777" w:rsidR="00B5601D" w:rsidRP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11C8DA13" w14:textId="4401DC56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di possedere i requisiti di ammissione alla selezione in oggetto di cui all’art. 2 dell’Avviso </w:t>
      </w:r>
      <w:r w:rsidR="009361C3" w:rsidRPr="007C1D1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prot. n. </w:t>
      </w:r>
      <w:r w:rsidR="00325633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1176</w:t>
      </w:r>
      <w:r w:rsidR="007C1D19" w:rsidRPr="007C1D1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r w:rsidR="009361C3" w:rsidRPr="007C1D1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del </w:t>
      </w:r>
      <w:r w:rsidR="00325633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13</w:t>
      </w:r>
      <w:r w:rsidR="009361C3" w:rsidRPr="007C1D1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/</w:t>
      </w:r>
      <w:r w:rsidR="00325633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02</w:t>
      </w:r>
      <w:r w:rsidR="009361C3" w:rsidRPr="007C1D1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/202</w:t>
      </w:r>
      <w:r w:rsidR="00325633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4</w:t>
      </w:r>
      <w:r w:rsidR="009361C3" w:rsidRPr="009361C3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e, nello specifico, di: </w:t>
      </w:r>
    </w:p>
    <w:p w14:paraId="6162BF20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avere la cittadinanza italiana o di uno degli Stati membri dell’Unione europea; </w:t>
      </w:r>
    </w:p>
    <w:p w14:paraId="244B1F9E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avere il godimento dei diritti civili e politici; </w:t>
      </w:r>
    </w:p>
    <w:p w14:paraId="7108C6F0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essere stato escluso/a dall’elettorato politico attivo;</w:t>
      </w:r>
    </w:p>
    <w:p w14:paraId="78C4DD85" w14:textId="77777777" w:rsidR="00B5601D" w:rsidRPr="00B5601D" w:rsidRDefault="00B5601D" w:rsidP="00B5601D">
      <w:pPr>
        <w:ind w:left="1418" w:hanging="567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iv.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possedere l’idoneità fisica allo svolgimento delle funzioni cui la presente procedura di selezione si riferisce;</w:t>
      </w:r>
    </w:p>
    <w:p w14:paraId="33732CBB" w14:textId="77777777" w:rsidR="00B5601D" w:rsidRPr="00B5601D" w:rsidRDefault="00B5601D" w:rsidP="00B5601D">
      <w:pPr>
        <w:ind w:left="1418" w:hanging="567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6487CDAF" w14:textId="0026B120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non essere sottoposto/a a procedimenti penali [o se sì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indicare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 quali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]; </w:t>
      </w:r>
    </w:p>
    <w:p w14:paraId="48EAA4EA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essere stato/</w:t>
      </w:r>
      <w:proofErr w:type="gramStart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</w:t>
      </w:r>
      <w:proofErr w:type="gramEnd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destituito/a o dispensato/a dall’impiego presso una Pubblica Amministrazione;</w:t>
      </w:r>
    </w:p>
    <w:p w14:paraId="6CC585E3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viii.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essere stato/</w:t>
      </w:r>
      <w:proofErr w:type="gramStart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</w:t>
      </w:r>
      <w:proofErr w:type="gramEnd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dichiarato/a decaduto/a o licenziato/a da un impiego statale;</w:t>
      </w:r>
    </w:p>
    <w:p w14:paraId="70AE5058" w14:textId="77777777" w:rsidR="00B5601D" w:rsidRPr="00B5601D" w:rsidRDefault="00B5601D" w:rsidP="00AF26C7">
      <w:pPr>
        <w:ind w:left="1418" w:hanging="567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ix.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non trovarsi in situazione di incompatibilità, ai sensi di quanto previsto dal d.lgs. n. 39/2013 e dall’art. 53, del d.lgs. n. 165/2001; </w:t>
      </w:r>
    </w:p>
    <w:p w14:paraId="6A4D3BF9" w14:textId="690B01BD" w:rsidR="00B5601D" w:rsidRPr="00B5601D" w:rsidRDefault="00B5601D" w:rsidP="00AF26C7">
      <w:pPr>
        <w:ind w:left="1418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ovvero, nel caso in cui sussistano situazioni di incompatibilità, che le stesse sono le </w:t>
      </w:r>
      <w:proofErr w:type="gramStart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seguenti:_</w:t>
      </w:r>
      <w:proofErr w:type="gramEnd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_______________________________________________________________________;</w:t>
      </w:r>
    </w:p>
    <w:p w14:paraId="4B52A03C" w14:textId="77777777" w:rsidR="00862B28" w:rsidRDefault="00B5601D" w:rsidP="00862B28">
      <w:pPr>
        <w:ind w:left="1418" w:hanging="567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x.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trovarsi in situazioni di conflitto di interessi, anche potenziale, ai sensi dell’art. 53, comma 14, del d.lgs. n. 165/2001, che possano interferire con l’esercizio dell’incarico;</w:t>
      </w:r>
      <w:r w:rsidR="00862B28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</w:p>
    <w:p w14:paraId="2982655D" w14:textId="07039555" w:rsidR="001244CC" w:rsidRPr="001244CC" w:rsidRDefault="00862B28" w:rsidP="001244CC">
      <w:pPr>
        <w:ind w:firstLine="851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xi.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1244C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essere in</w:t>
      </w:r>
      <w:r w:rsidR="001244CC" w:rsidRPr="001244C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possesso almeno di uno dei seguenti requisiti:</w:t>
      </w:r>
    </w:p>
    <w:p w14:paraId="4F2D67C8" w14:textId="77777777" w:rsidR="00BD5ECB" w:rsidRPr="00BD5ECB" w:rsidRDefault="00BD5ECB" w:rsidP="00BD5ECB">
      <w:pPr>
        <w:pStyle w:val="Comma"/>
        <w:numPr>
          <w:ilvl w:val="0"/>
          <w:numId w:val="0"/>
        </w:numPr>
        <w:spacing w:after="0"/>
        <w:ind w:left="1418"/>
        <w:contextualSpacing w:val="0"/>
        <w:rPr>
          <w:rFonts w:ascii="Times New Roman" w:hAnsi="Times New Roman" w:cs="Times New Roman"/>
        </w:rPr>
      </w:pPr>
      <w:r w:rsidRPr="00BD5ECB">
        <w:rPr>
          <w:rFonts w:ascii="Times New Roman" w:hAnsi="Times New Roman" w:cs="Times New Roman"/>
        </w:rPr>
        <w:t xml:space="preserve">per il ruolo di </w:t>
      </w:r>
      <w:r w:rsidRPr="00BD5ECB">
        <w:rPr>
          <w:rFonts w:ascii="Times New Roman" w:hAnsi="Times New Roman" w:cs="Times New Roman"/>
          <w:b/>
          <w:bCs/>
          <w:u w:val="single"/>
        </w:rPr>
        <w:t>esperto</w:t>
      </w:r>
    </w:p>
    <w:p w14:paraId="1BF351F4" w14:textId="0671399B" w:rsidR="00BD5ECB" w:rsidRPr="00BD5ECB" w:rsidRDefault="00BD5ECB" w:rsidP="00BD5ECB">
      <w:pPr>
        <w:pStyle w:val="Paragrafoelenco"/>
        <w:numPr>
          <w:ilvl w:val="2"/>
          <w:numId w:val="50"/>
        </w:numPr>
        <w:spacing w:after="200" w:line="276" w:lineRule="auto"/>
        <w:contextualSpacing/>
        <w:rPr>
          <w:rFonts w:eastAsiaTheme="minorHAnsi"/>
          <w:sz w:val="22"/>
          <w:szCs w:val="22"/>
          <w:lang w:eastAsia="en-US"/>
        </w:rPr>
      </w:pPr>
      <w:r w:rsidRPr="00BD5ECB">
        <w:rPr>
          <w:rFonts w:eastAsiaTheme="minorHAnsi"/>
          <w:sz w:val="22"/>
          <w:szCs w:val="22"/>
          <w:lang w:eastAsia="en-US"/>
        </w:rPr>
        <w:t>Laura magistrale inerente alla tematica STEM del percorso formativo</w:t>
      </w:r>
    </w:p>
    <w:p w14:paraId="609BBF80" w14:textId="77777777" w:rsidR="00BD5ECB" w:rsidRPr="00BD5ECB" w:rsidRDefault="00BD5ECB" w:rsidP="00BD5ECB">
      <w:pPr>
        <w:pStyle w:val="Paragrafoelenco"/>
        <w:spacing w:after="200" w:line="276" w:lineRule="auto"/>
        <w:ind w:left="2160"/>
        <w:contextualSpacing/>
        <w:rPr>
          <w:rFonts w:eastAsiaTheme="minorHAnsi"/>
          <w:sz w:val="22"/>
          <w:szCs w:val="22"/>
          <w:lang w:eastAsia="en-US"/>
        </w:rPr>
      </w:pPr>
      <w:r w:rsidRPr="00BD5ECB">
        <w:rPr>
          <w:rFonts w:eastAsiaTheme="minorHAnsi"/>
          <w:sz w:val="22"/>
          <w:szCs w:val="22"/>
          <w:lang w:eastAsia="en-US"/>
        </w:rPr>
        <w:t>ovvero in alternativa</w:t>
      </w:r>
    </w:p>
    <w:p w14:paraId="520E84BD" w14:textId="0BC63285" w:rsidR="00BD5ECB" w:rsidRPr="00BD5ECB" w:rsidRDefault="00BD5ECB" w:rsidP="00BD5ECB">
      <w:pPr>
        <w:pStyle w:val="Paragrafoelenco"/>
        <w:numPr>
          <w:ilvl w:val="2"/>
          <w:numId w:val="50"/>
        </w:numPr>
        <w:contextualSpacing/>
        <w:rPr>
          <w:rFonts w:eastAsiaTheme="minorHAnsi"/>
          <w:sz w:val="22"/>
          <w:szCs w:val="22"/>
          <w:lang w:eastAsia="en-US"/>
        </w:rPr>
      </w:pPr>
      <w:r w:rsidRPr="00BD5ECB">
        <w:rPr>
          <w:rFonts w:eastAsiaTheme="minorHAnsi"/>
          <w:sz w:val="22"/>
          <w:szCs w:val="22"/>
          <w:lang w:eastAsia="en-US"/>
        </w:rPr>
        <w:t>competenze certificate sulle metodologie didattiche STEM</w:t>
      </w:r>
      <w:r w:rsidR="00D95F8E" w:rsidRPr="00D95F8E">
        <w:t xml:space="preserve"> </w:t>
      </w:r>
      <w:r w:rsidR="00D95F8E" w:rsidRPr="00D95F8E">
        <w:rPr>
          <w:rFonts w:eastAsiaTheme="minorHAnsi"/>
          <w:sz w:val="22"/>
          <w:szCs w:val="22"/>
          <w:lang w:eastAsia="en-US"/>
        </w:rPr>
        <w:t>digitali e di innovazione</w:t>
      </w:r>
    </w:p>
    <w:p w14:paraId="12072E70" w14:textId="77777777" w:rsidR="00BD5ECB" w:rsidRPr="00BD5ECB" w:rsidRDefault="00BD5ECB" w:rsidP="00BD5ECB">
      <w:pPr>
        <w:pStyle w:val="Comma"/>
        <w:numPr>
          <w:ilvl w:val="0"/>
          <w:numId w:val="0"/>
        </w:numPr>
        <w:spacing w:after="0"/>
        <w:ind w:left="993" w:firstLine="425"/>
        <w:contextualSpacing w:val="0"/>
        <w:rPr>
          <w:rFonts w:ascii="Times New Roman" w:hAnsi="Times New Roman" w:cs="Times New Roman"/>
        </w:rPr>
      </w:pPr>
      <w:r w:rsidRPr="00BD5ECB">
        <w:rPr>
          <w:rFonts w:ascii="Times New Roman" w:hAnsi="Times New Roman" w:cs="Times New Roman"/>
        </w:rPr>
        <w:t xml:space="preserve">per il ruolo di </w:t>
      </w:r>
      <w:r w:rsidRPr="00BD5ECB">
        <w:rPr>
          <w:rFonts w:ascii="Times New Roman" w:hAnsi="Times New Roman" w:cs="Times New Roman"/>
          <w:b/>
          <w:bCs/>
          <w:u w:val="single"/>
        </w:rPr>
        <w:t>tutor</w:t>
      </w:r>
    </w:p>
    <w:p w14:paraId="388D481E" w14:textId="77777777" w:rsidR="00BD5ECB" w:rsidRPr="00BD5ECB" w:rsidRDefault="00BD5ECB" w:rsidP="00BD5ECB">
      <w:pPr>
        <w:pStyle w:val="Comma"/>
        <w:numPr>
          <w:ilvl w:val="0"/>
          <w:numId w:val="48"/>
        </w:numPr>
        <w:spacing w:after="0"/>
        <w:ind w:left="2127"/>
        <w:contextualSpacing w:val="0"/>
        <w:rPr>
          <w:rFonts w:ascii="Times New Roman" w:hAnsi="Times New Roman" w:cs="Times New Roman"/>
        </w:rPr>
      </w:pPr>
      <w:r w:rsidRPr="00BD5ECB">
        <w:rPr>
          <w:rFonts w:ascii="Times New Roman" w:hAnsi="Times New Roman" w:cs="Times New Roman"/>
        </w:rPr>
        <w:t>essere in possesso di competenze specifiche verificabili in merito al ruolo di tutor d’aula per lo specifico percorso</w:t>
      </w:r>
    </w:p>
    <w:p w14:paraId="49D49A3C" w14:textId="7A8BBD3D" w:rsidR="00B5601D" w:rsidRPr="00B5601D" w:rsidRDefault="00862B28" w:rsidP="004C0287">
      <w:pPr>
        <w:ind w:left="1418" w:hanging="567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xii.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 essere personale interno all’Istituto Comprensivo A. Gramsci di Aprilia per l’intera durata dell’incarico</w:t>
      </w:r>
      <w:r w:rsidR="001244C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r w:rsidR="001244CC" w:rsidRPr="001244C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(a.s. 2023/24 e 2024/25).</w:t>
      </w:r>
    </w:p>
    <w:p w14:paraId="7C2DC24A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EF4856A" w14:textId="01E71CDE" w:rsidR="00260915" w:rsidRDefault="00260915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Relativamente al punto xi per il ruolo di esperto </w:t>
      </w:r>
      <w:r w:rsidRPr="00CE0302"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dichiara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di:</w:t>
      </w:r>
    </w:p>
    <w:p w14:paraId="2F97BC90" w14:textId="1E7654C3" w:rsidR="00260915" w:rsidRDefault="00BD5ECB" w:rsidP="00260915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____________________________________________________________________________________________</w:t>
      </w:r>
    </w:p>
    <w:p w14:paraId="26BD544A" w14:textId="77777777" w:rsidR="00BD5ECB" w:rsidRDefault="00BD5ECB" w:rsidP="00260915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33913B3" w14:textId="77777777" w:rsidR="00260915" w:rsidRDefault="00260915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E028058" w14:textId="75AEEFF9" w:rsidR="00AF26C7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Si allega alla presente</w:t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:</w:t>
      </w:r>
    </w:p>
    <w:p w14:paraId="1300712A" w14:textId="3586C8ED" w:rsidR="00AF26C7" w:rsidRPr="00AF26C7" w:rsidRDefault="00AF26C7" w:rsidP="00B24DA8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All. B Scheda di autovalutazione datata e firmata</w:t>
      </w:r>
    </w:p>
    <w:p w14:paraId="2363F959" w14:textId="6F6D637E" w:rsidR="00AF26C7" w:rsidRPr="00AF26C7" w:rsidRDefault="00AF26C7" w:rsidP="00B24DA8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All. C Dichiarazione inesistenza cause di incompatibilità e conflitto di interesse datata e firmata</w:t>
      </w:r>
    </w:p>
    <w:p w14:paraId="6F44FF2C" w14:textId="50211B0A" w:rsidR="00AF26C7" w:rsidRPr="00AF26C7" w:rsidRDefault="00AF26C7" w:rsidP="00B24DA8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C</w:t>
      </w:r>
      <w:r w:rsidR="00B5601D" w:rsidRPr="00AF26C7">
        <w:rPr>
          <w:rFonts w:eastAsia="Calibri"/>
          <w:bCs/>
          <w:sz w:val="22"/>
          <w:szCs w:val="22"/>
          <w:lang w:eastAsia="en-US"/>
        </w:rPr>
        <w:t xml:space="preserve">urriculum </w:t>
      </w:r>
      <w:r w:rsidR="00B24DA8">
        <w:rPr>
          <w:rFonts w:eastAsia="Calibri"/>
          <w:bCs/>
          <w:sz w:val="22"/>
          <w:szCs w:val="22"/>
          <w:lang w:eastAsia="en-US"/>
        </w:rPr>
        <w:t>V</w:t>
      </w:r>
      <w:r w:rsidR="00B5601D" w:rsidRPr="00AF26C7">
        <w:rPr>
          <w:rFonts w:eastAsia="Calibri"/>
          <w:bCs/>
          <w:sz w:val="22"/>
          <w:szCs w:val="22"/>
          <w:lang w:eastAsia="en-US"/>
        </w:rPr>
        <w:t xml:space="preserve">itae </w:t>
      </w:r>
      <w:r w:rsidRPr="00B24DA8">
        <w:rPr>
          <w:rFonts w:eastAsia="Calibri"/>
          <w:bCs/>
          <w:sz w:val="22"/>
          <w:szCs w:val="22"/>
          <w:u w:val="single"/>
          <w:lang w:eastAsia="en-US"/>
        </w:rPr>
        <w:t>in formato Europeo</w:t>
      </w:r>
      <w:r w:rsidRPr="00AF26C7">
        <w:rPr>
          <w:rFonts w:eastAsia="Calibri"/>
          <w:bCs/>
          <w:sz w:val="22"/>
          <w:szCs w:val="22"/>
          <w:lang w:eastAsia="en-US"/>
        </w:rPr>
        <w:t xml:space="preserve"> con autodichiarazione di veridicità dei dati e delle informazioni contenute, ai sensi degli artt. 46 e 47 del D.P.R. 445/2000 datato e firmato</w:t>
      </w:r>
    </w:p>
    <w:p w14:paraId="6D3F28B0" w14:textId="0D6B18D1" w:rsidR="00AF26C7" w:rsidRPr="00AF26C7" w:rsidRDefault="00AF26C7" w:rsidP="00B24DA8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Copia di documento di identità</w:t>
      </w:r>
      <w:r>
        <w:rPr>
          <w:rFonts w:eastAsia="Calibri"/>
          <w:bCs/>
          <w:sz w:val="22"/>
          <w:szCs w:val="22"/>
          <w:lang w:eastAsia="en-US"/>
        </w:rPr>
        <w:t xml:space="preserve"> in corso di validità</w:t>
      </w:r>
    </w:p>
    <w:p w14:paraId="1D2D2C3F" w14:textId="0B4AC4AF" w:rsidR="00CE0302" w:rsidRDefault="00DF6E09" w:rsidP="00DF6E09">
      <w:pPr>
        <w:tabs>
          <w:tab w:val="left" w:pos="1120"/>
        </w:tabs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</w:p>
    <w:p w14:paraId="5265B677" w14:textId="77777777" w:rsidR="00CE0302" w:rsidRDefault="00CE0302" w:rsidP="00DF6E09">
      <w:pPr>
        <w:tabs>
          <w:tab w:val="left" w:pos="1120"/>
        </w:tabs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0C4DAB93" w14:textId="734F8AE0" w:rsidR="00B5601D" w:rsidRDefault="00B5601D" w:rsidP="00AF26C7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Luogo e data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Firma del Partecipante</w:t>
      </w:r>
    </w:p>
    <w:p w14:paraId="7C022B32" w14:textId="77777777" w:rsidR="00AF26C7" w:rsidRPr="00B5601D" w:rsidRDefault="00AF26C7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476F6CD" w14:textId="00016339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_______________, 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</w:t>
      </w:r>
    </w:p>
    <w:sectPr w:rsidR="00B5601D" w:rsidRPr="00B5601D" w:rsidSect="0007338C">
      <w:headerReference w:type="default" r:id="rId8"/>
      <w:footerReference w:type="default" r:id="rId9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2047100"/>
      <w:docPartObj>
        <w:docPartGallery w:val="Page Numbers (Bottom of Page)"/>
        <w:docPartUnique/>
      </w:docPartObj>
    </w:sdtPr>
    <w:sdtEndPr/>
    <w:sdtContent>
      <w:p w14:paraId="66C0562B" w14:textId="6C2DF56C" w:rsidR="0053617F" w:rsidRDefault="0053617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EEFB1" w14:textId="71510350" w:rsidR="00F65F91" w:rsidRDefault="005C1954" w:rsidP="00B823C5">
    <w:pPr>
      <w:pStyle w:val="Intestazione"/>
    </w:pPr>
    <w:r w:rsidRPr="00B5601D">
      <w:rPr>
        <w:rFonts w:ascii="Times New Roman" w:hAnsi="Times New Roman" w:cs="Times New Roman"/>
        <w:b/>
        <w:bCs/>
      </w:rPr>
      <w:t>Allegato A</w:t>
    </w:r>
    <w:r w:rsidRPr="005C1954">
      <w:rPr>
        <w:rFonts w:ascii="Times New Roman" w:hAnsi="Times New Roman" w:cs="Times New Roman"/>
      </w:rPr>
      <w:t xml:space="preserve"> – </w:t>
    </w:r>
    <w:r w:rsidR="00BD5ECB" w:rsidRPr="00BD5ECB">
      <w:rPr>
        <w:rFonts w:ascii="Times New Roman" w:hAnsi="Times New Roman" w:cs="Times New Roman"/>
      </w:rPr>
      <w:t>Avviso rivolto al personale interno di selezione di docenti esperti e tutor Linea di intervento A - Percorsi di orientamento e formazione per il potenziamento delle competenze STEM, digitali e di innovazione DM 65/2023</w:t>
    </w:r>
    <w:r w:rsidR="00702CB4">
      <w:tab/>
    </w:r>
  </w:p>
  <w:p w14:paraId="69C4AF52" w14:textId="77777777" w:rsidR="00F65F91" w:rsidRDefault="00F65F91" w:rsidP="00471ABB">
    <w:pPr>
      <w:pStyle w:val="Intestazione"/>
      <w:jc w:val="center"/>
    </w:pPr>
  </w:p>
  <w:p w14:paraId="0F855C17" w14:textId="52BE4E0A" w:rsidR="00471ABB" w:rsidRDefault="001300BD" w:rsidP="00471ABB">
    <w:pPr>
      <w:pStyle w:val="Intestazione"/>
      <w:jc w:val="center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01787A4E"/>
    <w:multiLevelType w:val="hybridMultilevel"/>
    <w:tmpl w:val="D5D85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47031FB"/>
    <w:multiLevelType w:val="hybridMultilevel"/>
    <w:tmpl w:val="7A1CFA1E"/>
    <w:lvl w:ilvl="0" w:tplc="921E0F34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520264E"/>
    <w:multiLevelType w:val="hybridMultilevel"/>
    <w:tmpl w:val="CA08400C"/>
    <w:lvl w:ilvl="0" w:tplc="440E42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E6F25C8"/>
    <w:multiLevelType w:val="multilevel"/>
    <w:tmpl w:val="1E449630"/>
    <w:lvl w:ilvl="0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0920D6A"/>
    <w:multiLevelType w:val="hybridMultilevel"/>
    <w:tmpl w:val="BD6A320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37C5121"/>
    <w:multiLevelType w:val="hybridMultilevel"/>
    <w:tmpl w:val="5C2ED29E"/>
    <w:lvl w:ilvl="0" w:tplc="04100001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abstractNum w:abstractNumId="22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4" w15:restartNumberingAfterBreak="0">
    <w:nsid w:val="3DBB714D"/>
    <w:multiLevelType w:val="hybridMultilevel"/>
    <w:tmpl w:val="2E6C4D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D12924"/>
    <w:multiLevelType w:val="hybridMultilevel"/>
    <w:tmpl w:val="E53263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D70032"/>
    <w:multiLevelType w:val="hybridMultilevel"/>
    <w:tmpl w:val="F3A0F6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0835BB"/>
    <w:multiLevelType w:val="hybridMultilevel"/>
    <w:tmpl w:val="20FE138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9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30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31" w15:restartNumberingAfterBreak="0">
    <w:nsid w:val="4D58783D"/>
    <w:multiLevelType w:val="multilevel"/>
    <w:tmpl w:val="037E3F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BE93F50"/>
    <w:multiLevelType w:val="hybridMultilevel"/>
    <w:tmpl w:val="7EC4A2F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406614"/>
    <w:multiLevelType w:val="multilevel"/>
    <w:tmpl w:val="DD8E49B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6E7C6A51"/>
    <w:multiLevelType w:val="singleLevel"/>
    <w:tmpl w:val="C6261B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3" w15:restartNumberingAfterBreak="0">
    <w:nsid w:val="6F722792"/>
    <w:multiLevelType w:val="hybridMultilevel"/>
    <w:tmpl w:val="C8725F46"/>
    <w:lvl w:ilvl="0" w:tplc="921E0F34">
      <w:start w:val="2"/>
      <w:numFmt w:val="bullet"/>
      <w:lvlText w:val="-"/>
      <w:lvlJc w:val="left"/>
      <w:pPr>
        <w:ind w:left="72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4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4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6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79336984"/>
    <w:multiLevelType w:val="hybridMultilevel"/>
    <w:tmpl w:val="50F8B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1B1E08"/>
    <w:multiLevelType w:val="hybridMultilevel"/>
    <w:tmpl w:val="BB066A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52167">
    <w:abstractNumId w:val="42"/>
  </w:num>
  <w:num w:numId="2" w16cid:durableId="1113086742">
    <w:abstractNumId w:val="0"/>
  </w:num>
  <w:num w:numId="3" w16cid:durableId="732503122">
    <w:abstractNumId w:val="1"/>
  </w:num>
  <w:num w:numId="4" w16cid:durableId="931426149">
    <w:abstractNumId w:val="2"/>
  </w:num>
  <w:num w:numId="5" w16cid:durableId="521864540">
    <w:abstractNumId w:val="3"/>
  </w:num>
  <w:num w:numId="6" w16cid:durableId="1671642018">
    <w:abstractNumId w:val="4"/>
  </w:num>
  <w:num w:numId="7" w16cid:durableId="1875800674">
    <w:abstractNumId w:val="10"/>
  </w:num>
  <w:num w:numId="8" w16cid:durableId="42023418">
    <w:abstractNumId w:val="25"/>
  </w:num>
  <w:num w:numId="9" w16cid:durableId="493305024">
    <w:abstractNumId w:val="31"/>
  </w:num>
  <w:num w:numId="10" w16cid:durableId="659042099">
    <w:abstractNumId w:val="28"/>
  </w:num>
  <w:num w:numId="11" w16cid:durableId="1391463760">
    <w:abstractNumId w:val="48"/>
  </w:num>
  <w:num w:numId="12" w16cid:durableId="10880917">
    <w:abstractNumId w:val="35"/>
  </w:num>
  <w:num w:numId="13" w16cid:durableId="20204007">
    <w:abstractNumId w:val="13"/>
  </w:num>
  <w:num w:numId="14" w16cid:durableId="1888108110">
    <w:abstractNumId w:val="36"/>
  </w:num>
  <w:num w:numId="15" w16cid:durableId="36009441">
    <w:abstractNumId w:val="45"/>
  </w:num>
  <w:num w:numId="16" w16cid:durableId="1577667965">
    <w:abstractNumId w:val="30"/>
  </w:num>
  <w:num w:numId="17" w16cid:durableId="468085881">
    <w:abstractNumId w:val="9"/>
  </w:num>
  <w:num w:numId="18" w16cid:durableId="1376463349">
    <w:abstractNumId w:val="43"/>
  </w:num>
  <w:num w:numId="19" w16cid:durableId="1656184140">
    <w:abstractNumId w:val="23"/>
  </w:num>
  <w:num w:numId="20" w16cid:durableId="25981968">
    <w:abstractNumId w:val="34"/>
  </w:num>
  <w:num w:numId="21" w16cid:durableId="1526676878">
    <w:abstractNumId w:val="44"/>
  </w:num>
  <w:num w:numId="22" w16cid:durableId="1055130125">
    <w:abstractNumId w:val="29"/>
  </w:num>
  <w:num w:numId="23" w16cid:durableId="1214466119">
    <w:abstractNumId w:val="47"/>
  </w:num>
  <w:num w:numId="24" w16cid:durableId="144400023">
    <w:abstractNumId w:val="19"/>
  </w:num>
  <w:num w:numId="25" w16cid:durableId="196705300">
    <w:abstractNumId w:val="46"/>
  </w:num>
  <w:num w:numId="26" w16cid:durableId="1605770720">
    <w:abstractNumId w:val="12"/>
  </w:num>
  <w:num w:numId="27" w16cid:durableId="1679887485">
    <w:abstractNumId w:val="39"/>
  </w:num>
  <w:num w:numId="28" w16cid:durableId="1511332933">
    <w:abstractNumId w:val="7"/>
  </w:num>
  <w:num w:numId="29" w16cid:durableId="1210653127">
    <w:abstractNumId w:val="6"/>
  </w:num>
  <w:num w:numId="30" w16cid:durableId="269895976">
    <w:abstractNumId w:val="37"/>
  </w:num>
  <w:num w:numId="31" w16cid:durableId="1395548787">
    <w:abstractNumId w:val="16"/>
  </w:num>
  <w:num w:numId="32" w16cid:durableId="244534826">
    <w:abstractNumId w:val="32"/>
  </w:num>
  <w:num w:numId="33" w16cid:durableId="1852645679">
    <w:abstractNumId w:val="22"/>
  </w:num>
  <w:num w:numId="34" w16cid:durableId="804470411">
    <w:abstractNumId w:val="18"/>
  </w:num>
  <w:num w:numId="35" w16cid:durableId="436561697">
    <w:abstractNumId w:val="14"/>
  </w:num>
  <w:num w:numId="36" w16cid:durableId="550503628">
    <w:abstractNumId w:val="33"/>
  </w:num>
  <w:num w:numId="37" w16cid:durableId="759525038">
    <w:abstractNumId w:val="15"/>
  </w:num>
  <w:num w:numId="38" w16cid:durableId="1365985858">
    <w:abstractNumId w:val="41"/>
  </w:num>
  <w:num w:numId="39" w16cid:durableId="1359549021">
    <w:abstractNumId w:val="20"/>
  </w:num>
  <w:num w:numId="40" w16cid:durableId="1821536345">
    <w:abstractNumId w:val="17"/>
  </w:num>
  <w:num w:numId="41" w16cid:durableId="1428699365">
    <w:abstractNumId w:val="8"/>
  </w:num>
  <w:num w:numId="42" w16cid:durableId="857308685">
    <w:abstractNumId w:val="26"/>
  </w:num>
  <w:num w:numId="43" w16cid:durableId="1418483126">
    <w:abstractNumId w:val="5"/>
  </w:num>
  <w:num w:numId="44" w16cid:durableId="1408922337">
    <w:abstractNumId w:val="38"/>
  </w:num>
  <w:num w:numId="45" w16cid:durableId="1931888050">
    <w:abstractNumId w:val="11"/>
  </w:num>
  <w:num w:numId="46" w16cid:durableId="618606163">
    <w:abstractNumId w:val="40"/>
  </w:num>
  <w:num w:numId="47" w16cid:durableId="58484664">
    <w:abstractNumId w:val="27"/>
  </w:num>
  <w:num w:numId="48" w16cid:durableId="7876123">
    <w:abstractNumId w:val="49"/>
  </w:num>
  <w:num w:numId="49" w16cid:durableId="1035959178">
    <w:abstractNumId w:val="21"/>
  </w:num>
  <w:num w:numId="50" w16cid:durableId="20290228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grammar="clean"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44DF"/>
    <w:rsid w:val="00026EB9"/>
    <w:rsid w:val="00036627"/>
    <w:rsid w:val="000529D2"/>
    <w:rsid w:val="00071DA2"/>
    <w:rsid w:val="0007338C"/>
    <w:rsid w:val="00075516"/>
    <w:rsid w:val="00084C2F"/>
    <w:rsid w:val="00090087"/>
    <w:rsid w:val="00095133"/>
    <w:rsid w:val="000B0221"/>
    <w:rsid w:val="000C56EF"/>
    <w:rsid w:val="000E1E00"/>
    <w:rsid w:val="0010544B"/>
    <w:rsid w:val="00113B0F"/>
    <w:rsid w:val="00121974"/>
    <w:rsid w:val="001244CC"/>
    <w:rsid w:val="001300BD"/>
    <w:rsid w:val="001325B8"/>
    <w:rsid w:val="00146B0E"/>
    <w:rsid w:val="00147750"/>
    <w:rsid w:val="0017303D"/>
    <w:rsid w:val="001949F3"/>
    <w:rsid w:val="001A36E1"/>
    <w:rsid w:val="001C33A6"/>
    <w:rsid w:val="001D0D9D"/>
    <w:rsid w:val="001D77AA"/>
    <w:rsid w:val="001E6246"/>
    <w:rsid w:val="002032D4"/>
    <w:rsid w:val="00217190"/>
    <w:rsid w:val="00230634"/>
    <w:rsid w:val="002402FF"/>
    <w:rsid w:val="00245F7C"/>
    <w:rsid w:val="00247644"/>
    <w:rsid w:val="00251294"/>
    <w:rsid w:val="002554BE"/>
    <w:rsid w:val="00260915"/>
    <w:rsid w:val="00261E85"/>
    <w:rsid w:val="00262D1D"/>
    <w:rsid w:val="00274603"/>
    <w:rsid w:val="00294680"/>
    <w:rsid w:val="00297ABB"/>
    <w:rsid w:val="002B43ED"/>
    <w:rsid w:val="002B52B9"/>
    <w:rsid w:val="002C7AE9"/>
    <w:rsid w:val="002D3950"/>
    <w:rsid w:val="002F23C8"/>
    <w:rsid w:val="002F5387"/>
    <w:rsid w:val="00321AEF"/>
    <w:rsid w:val="00323532"/>
    <w:rsid w:val="00325633"/>
    <w:rsid w:val="00332970"/>
    <w:rsid w:val="00360BA8"/>
    <w:rsid w:val="003750D0"/>
    <w:rsid w:val="00382A59"/>
    <w:rsid w:val="003B1106"/>
    <w:rsid w:val="003D6343"/>
    <w:rsid w:val="003E231D"/>
    <w:rsid w:val="003E3ECB"/>
    <w:rsid w:val="003F06A9"/>
    <w:rsid w:val="00407FBD"/>
    <w:rsid w:val="004222E9"/>
    <w:rsid w:val="004307FC"/>
    <w:rsid w:val="00436A7D"/>
    <w:rsid w:val="0044522F"/>
    <w:rsid w:val="00446352"/>
    <w:rsid w:val="00451107"/>
    <w:rsid w:val="00454AD9"/>
    <w:rsid w:val="00460152"/>
    <w:rsid w:val="004633BE"/>
    <w:rsid w:val="00471ABB"/>
    <w:rsid w:val="00485B8D"/>
    <w:rsid w:val="00496A04"/>
    <w:rsid w:val="004A0E68"/>
    <w:rsid w:val="004A22F2"/>
    <w:rsid w:val="004B226F"/>
    <w:rsid w:val="004C0287"/>
    <w:rsid w:val="004C6BE9"/>
    <w:rsid w:val="004E5AD5"/>
    <w:rsid w:val="004F551A"/>
    <w:rsid w:val="0050587E"/>
    <w:rsid w:val="0053617F"/>
    <w:rsid w:val="00543856"/>
    <w:rsid w:val="00566520"/>
    <w:rsid w:val="0058037A"/>
    <w:rsid w:val="005A2A1F"/>
    <w:rsid w:val="005A3759"/>
    <w:rsid w:val="005A771E"/>
    <w:rsid w:val="005A7D27"/>
    <w:rsid w:val="005C1630"/>
    <w:rsid w:val="005C1954"/>
    <w:rsid w:val="005D2C0E"/>
    <w:rsid w:val="005D5309"/>
    <w:rsid w:val="005F0607"/>
    <w:rsid w:val="005F18CE"/>
    <w:rsid w:val="005F4352"/>
    <w:rsid w:val="005F484A"/>
    <w:rsid w:val="006048E1"/>
    <w:rsid w:val="006404AF"/>
    <w:rsid w:val="00650D2A"/>
    <w:rsid w:val="00654A87"/>
    <w:rsid w:val="00676B5F"/>
    <w:rsid w:val="006A2104"/>
    <w:rsid w:val="006A3C9D"/>
    <w:rsid w:val="006B0A43"/>
    <w:rsid w:val="006B3040"/>
    <w:rsid w:val="006C50C4"/>
    <w:rsid w:val="006D4F13"/>
    <w:rsid w:val="006D6B8B"/>
    <w:rsid w:val="006E2E91"/>
    <w:rsid w:val="00702CB4"/>
    <w:rsid w:val="007039CC"/>
    <w:rsid w:val="007415B6"/>
    <w:rsid w:val="00743BDA"/>
    <w:rsid w:val="007511B0"/>
    <w:rsid w:val="007513CB"/>
    <w:rsid w:val="00757B2B"/>
    <w:rsid w:val="00765CB3"/>
    <w:rsid w:val="007A0415"/>
    <w:rsid w:val="007A0D88"/>
    <w:rsid w:val="007B7751"/>
    <w:rsid w:val="007C1D19"/>
    <w:rsid w:val="007C505C"/>
    <w:rsid w:val="00800E7E"/>
    <w:rsid w:val="00822C25"/>
    <w:rsid w:val="00862B28"/>
    <w:rsid w:val="008965D2"/>
    <w:rsid w:val="008B4758"/>
    <w:rsid w:val="008B6CDB"/>
    <w:rsid w:val="008C7818"/>
    <w:rsid w:val="008D1F88"/>
    <w:rsid w:val="008E1CD9"/>
    <w:rsid w:val="009266D5"/>
    <w:rsid w:val="009361C3"/>
    <w:rsid w:val="00950CA3"/>
    <w:rsid w:val="00977204"/>
    <w:rsid w:val="009A7CD2"/>
    <w:rsid w:val="009B3A80"/>
    <w:rsid w:val="009B734D"/>
    <w:rsid w:val="009C1FD4"/>
    <w:rsid w:val="009D5091"/>
    <w:rsid w:val="009E719B"/>
    <w:rsid w:val="00A236D3"/>
    <w:rsid w:val="00A33129"/>
    <w:rsid w:val="00A502D6"/>
    <w:rsid w:val="00A5099B"/>
    <w:rsid w:val="00A62D36"/>
    <w:rsid w:val="00A72C56"/>
    <w:rsid w:val="00A76048"/>
    <w:rsid w:val="00A800BC"/>
    <w:rsid w:val="00AA6F84"/>
    <w:rsid w:val="00AB6627"/>
    <w:rsid w:val="00AD5850"/>
    <w:rsid w:val="00AE0660"/>
    <w:rsid w:val="00AE57CC"/>
    <w:rsid w:val="00AF26C7"/>
    <w:rsid w:val="00B11495"/>
    <w:rsid w:val="00B13E95"/>
    <w:rsid w:val="00B24DA8"/>
    <w:rsid w:val="00B5601D"/>
    <w:rsid w:val="00B823C5"/>
    <w:rsid w:val="00BB2560"/>
    <w:rsid w:val="00BB527B"/>
    <w:rsid w:val="00BD5ECB"/>
    <w:rsid w:val="00BE015C"/>
    <w:rsid w:val="00BF21C2"/>
    <w:rsid w:val="00C00E44"/>
    <w:rsid w:val="00C027B0"/>
    <w:rsid w:val="00C05078"/>
    <w:rsid w:val="00C123A8"/>
    <w:rsid w:val="00C225A7"/>
    <w:rsid w:val="00C426C5"/>
    <w:rsid w:val="00C45750"/>
    <w:rsid w:val="00C46055"/>
    <w:rsid w:val="00C479C6"/>
    <w:rsid w:val="00C568A6"/>
    <w:rsid w:val="00C70FE9"/>
    <w:rsid w:val="00C86727"/>
    <w:rsid w:val="00C876E1"/>
    <w:rsid w:val="00CB5D57"/>
    <w:rsid w:val="00CC7970"/>
    <w:rsid w:val="00CE0302"/>
    <w:rsid w:val="00CE7CD8"/>
    <w:rsid w:val="00CF6398"/>
    <w:rsid w:val="00D00105"/>
    <w:rsid w:val="00D210C5"/>
    <w:rsid w:val="00D21869"/>
    <w:rsid w:val="00D32119"/>
    <w:rsid w:val="00D560C6"/>
    <w:rsid w:val="00D57883"/>
    <w:rsid w:val="00D930E1"/>
    <w:rsid w:val="00D95F8E"/>
    <w:rsid w:val="00DB4E57"/>
    <w:rsid w:val="00DC7D46"/>
    <w:rsid w:val="00DD342C"/>
    <w:rsid w:val="00DD34AD"/>
    <w:rsid w:val="00DE230E"/>
    <w:rsid w:val="00DE6D65"/>
    <w:rsid w:val="00DE77AB"/>
    <w:rsid w:val="00DF6E09"/>
    <w:rsid w:val="00E0665B"/>
    <w:rsid w:val="00E41D02"/>
    <w:rsid w:val="00E43C55"/>
    <w:rsid w:val="00E45C11"/>
    <w:rsid w:val="00E505F9"/>
    <w:rsid w:val="00E61DC3"/>
    <w:rsid w:val="00E647BE"/>
    <w:rsid w:val="00E66F24"/>
    <w:rsid w:val="00E71629"/>
    <w:rsid w:val="00E80851"/>
    <w:rsid w:val="00E955AF"/>
    <w:rsid w:val="00EF1420"/>
    <w:rsid w:val="00F21A3E"/>
    <w:rsid w:val="00F47993"/>
    <w:rsid w:val="00F65F91"/>
    <w:rsid w:val="00F9202A"/>
    <w:rsid w:val="00F93079"/>
    <w:rsid w:val="00FA3402"/>
    <w:rsid w:val="00FA3D2E"/>
    <w:rsid w:val="00FA56CE"/>
    <w:rsid w:val="00FB4DBB"/>
    <w:rsid w:val="00FB61D9"/>
    <w:rsid w:val="00FE1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1EDE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uiPriority w:val="1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paragraph" w:customStyle="1" w:styleId="Comma">
    <w:name w:val="Comma"/>
    <w:basedOn w:val="Paragrafoelenco"/>
    <w:link w:val="CommaCarattere"/>
    <w:qFormat/>
    <w:rsid w:val="00147750"/>
    <w:pPr>
      <w:widowControl/>
      <w:numPr>
        <w:numId w:val="19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47750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147750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  <w:style w:type="character" w:customStyle="1" w:styleId="ui-provider">
    <w:name w:val="ui-provider"/>
    <w:basedOn w:val="Carpredefinitoparagrafo"/>
    <w:rsid w:val="00147750"/>
  </w:style>
  <w:style w:type="table" w:customStyle="1" w:styleId="TableNormal">
    <w:name w:val="Table Normal"/>
    <w:uiPriority w:val="2"/>
    <w:semiHidden/>
    <w:unhideWhenUsed/>
    <w:qFormat/>
    <w:rsid w:val="00C426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809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User04</cp:lastModifiedBy>
  <cp:revision>81</cp:revision>
  <cp:lastPrinted>2023-05-14T16:55:00Z</cp:lastPrinted>
  <dcterms:created xsi:type="dcterms:W3CDTF">2022-12-23T12:05:00Z</dcterms:created>
  <dcterms:modified xsi:type="dcterms:W3CDTF">2024-04-03T11:13:00Z</dcterms:modified>
</cp:coreProperties>
</file>